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64F3D370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</w:t>
      </w:r>
      <w:r w:rsidR="003B6287">
        <w:rPr>
          <w:rFonts w:ascii="Calibri" w:hAnsi="Calibri" w:cs="Calibri"/>
          <w:b/>
          <w:bCs/>
        </w:rPr>
        <w:t>6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r w:rsidR="00886328">
        <w:rPr>
          <w:rFonts w:ascii="Calibri" w:hAnsi="Calibri" w:cs="Calibri"/>
          <w:b/>
          <w:bCs/>
        </w:rPr>
        <w:t>15</w:t>
      </w:r>
      <w:r w:rsidR="006B3541" w:rsidRPr="006B3541">
        <w:rPr>
          <w:rFonts w:ascii="Calibri" w:hAnsi="Calibri" w:cs="Calibri"/>
          <w:b/>
          <w:bCs/>
        </w:rPr>
        <w:t>/240</w:t>
      </w:r>
      <w:r w:rsidR="00C60E65">
        <w:rPr>
          <w:rFonts w:ascii="Calibri" w:hAnsi="Calibri" w:cs="Calibri"/>
          <w:b/>
          <w:bCs/>
        </w:rPr>
        <w:t>16</w:t>
      </w:r>
      <w:r w:rsidR="006B3541" w:rsidRPr="006B3541">
        <w:rPr>
          <w:rFonts w:ascii="Calibri" w:hAnsi="Calibri" w:cs="Calibri"/>
          <w:b/>
          <w:bCs/>
        </w:rPr>
        <w:t>/KDK/202</w:t>
      </w:r>
      <w:r w:rsidR="00153160">
        <w:rPr>
          <w:rFonts w:ascii="Calibri" w:hAnsi="Calibri" w:cs="Calibri"/>
          <w:b/>
          <w:bCs/>
        </w:rPr>
        <w:t>5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0E0C105" w14:textId="508C5D58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Wykonawca:</w:t>
      </w:r>
    </w:p>
    <w:p w14:paraId="7959D5BF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066A0730" w14:textId="6C220D38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……………………………………………………………………………………………………………..……………………………</w:t>
      </w:r>
    </w:p>
    <w:p w14:paraId="2CA26739" w14:textId="5DE5D704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(w zależności od podmiotu: imię i nazwisko/nazwa firmy)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219A6F68" w:rsidR="009D77B5" w:rsidRPr="003272EA" w:rsidRDefault="00E33F0B" w:rsidP="003272EA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1C2A53">
        <w:rPr>
          <w:rFonts w:ascii="Calibri" w:hAnsi="Calibri" w:cs="Calibri"/>
          <w:b/>
          <w:bCs/>
        </w:rPr>
        <w:t xml:space="preserve"> </w:t>
      </w:r>
      <w:r w:rsidR="00886328">
        <w:rPr>
          <w:rFonts w:ascii="Calibri" w:hAnsi="Calibri" w:cs="Calibri"/>
          <w:b/>
          <w:bCs/>
        </w:rPr>
        <w:t>15</w:t>
      </w:r>
      <w:r w:rsidR="006B3541" w:rsidRPr="006B3541">
        <w:rPr>
          <w:rFonts w:ascii="Calibri" w:hAnsi="Calibri" w:cs="Calibri"/>
          <w:b/>
          <w:bCs/>
        </w:rPr>
        <w:t>/240</w:t>
      </w:r>
      <w:r w:rsidR="00C60E65">
        <w:rPr>
          <w:rFonts w:ascii="Calibri" w:hAnsi="Calibri" w:cs="Calibri"/>
          <w:b/>
          <w:bCs/>
        </w:rPr>
        <w:t>16</w:t>
      </w:r>
      <w:r w:rsidR="006B3541" w:rsidRPr="006B3541">
        <w:rPr>
          <w:rFonts w:ascii="Calibri" w:hAnsi="Calibri" w:cs="Calibri"/>
          <w:b/>
          <w:bCs/>
        </w:rPr>
        <w:t>/KDK/202</w:t>
      </w:r>
      <w:r w:rsidR="00153160">
        <w:rPr>
          <w:rFonts w:ascii="Calibri" w:hAnsi="Calibri" w:cs="Calibri"/>
          <w:b/>
          <w:bCs/>
        </w:rPr>
        <w:t>5</w:t>
      </w:r>
      <w:r w:rsidR="006B3541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  <w:r w:rsidR="00BA4A7B">
        <w:rPr>
          <w:rFonts w:asciiTheme="minorHAnsi" w:hAnsiTheme="minorHAnsi" w:cstheme="minorHAnsi"/>
        </w:rPr>
        <w:t>.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C577D0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C577D0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>Pieczęć firmowa</w:t>
            </w:r>
            <w:r w:rsidR="00B703F3" w:rsidRPr="00C577D0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Pr="00AF6025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Pr="00AF6025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18"/>
          <w:szCs w:val="18"/>
        </w:rPr>
      </w:pPr>
    </w:p>
    <w:p w14:paraId="7C0BCFF3" w14:textId="6AD053E3" w:rsidR="00E33F0B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249204EA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1518FCF8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96FFAF1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3EEF6641" w14:textId="77777777" w:rsidR="007C47D6" w:rsidRPr="0037309F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4799763" w14:textId="3EFD0B03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37309F">
        <w:rPr>
          <w:rFonts w:ascii="Calibri" w:hAnsi="Calibri" w:cs="Calibri"/>
          <w:i/>
          <w:iCs/>
          <w:sz w:val="20"/>
          <w:szCs w:val="20"/>
        </w:rPr>
        <w:t>*</w:t>
      </w:r>
      <w:r w:rsidR="007C47D6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37309F">
        <w:rPr>
          <w:rFonts w:ascii="Calibri" w:hAnsi="Calibri" w:cs="Calibri"/>
          <w:i/>
          <w:iCs/>
          <w:sz w:val="20"/>
          <w:szCs w:val="20"/>
        </w:rPr>
        <w:t>niewłaściwe skreślić</w:t>
      </w:r>
    </w:p>
    <w:p w14:paraId="4B5D86A3" w14:textId="5E03017E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37309F">
        <w:rPr>
          <w:rFonts w:ascii="Calibri" w:hAnsi="Calibri" w:cs="Calibri"/>
          <w:sz w:val="20"/>
          <w:szCs w:val="20"/>
        </w:rPr>
        <w:tab/>
      </w:r>
    </w:p>
    <w:sectPr w:rsidR="007D57E3" w:rsidRPr="0037309F" w:rsidSect="00721577">
      <w:headerReference w:type="default" r:id="rId8"/>
      <w:pgSz w:w="11906" w:h="16838"/>
      <w:pgMar w:top="1418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7553490F" w:rsidR="00E33F0B" w:rsidRDefault="00C60E65" w:rsidP="00CD11E6">
    <w:pPr>
      <w:pStyle w:val="NormalnyWeb"/>
      <w:spacing w:before="0" w:beforeAutospacing="0" w:after="0" w:afterAutospacing="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1A5F8ED8">
          <wp:simplePos x="0" y="0"/>
          <wp:positionH relativeFrom="margin">
            <wp:posOffset>234895</wp:posOffset>
          </wp:positionH>
          <wp:positionV relativeFrom="paragraph">
            <wp:posOffset>164548</wp:posOffset>
          </wp:positionV>
          <wp:extent cx="5760720" cy="757555"/>
          <wp:effectExtent l="0" t="0" r="0" b="4445"/>
          <wp:wrapSquare wrapText="bothSides"/>
          <wp:docPr id="2028473031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233F"/>
    <w:rsid w:val="000450C4"/>
    <w:rsid w:val="00047510"/>
    <w:rsid w:val="000515B1"/>
    <w:rsid w:val="00052431"/>
    <w:rsid w:val="000632B7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32B1"/>
    <w:rsid w:val="0010699D"/>
    <w:rsid w:val="00111B15"/>
    <w:rsid w:val="00120D3C"/>
    <w:rsid w:val="0013009E"/>
    <w:rsid w:val="00145658"/>
    <w:rsid w:val="0015302E"/>
    <w:rsid w:val="00153160"/>
    <w:rsid w:val="00153CBB"/>
    <w:rsid w:val="00153EA0"/>
    <w:rsid w:val="00156BE0"/>
    <w:rsid w:val="001632CE"/>
    <w:rsid w:val="00172B7D"/>
    <w:rsid w:val="00177D9A"/>
    <w:rsid w:val="001824F2"/>
    <w:rsid w:val="00186273"/>
    <w:rsid w:val="00193FB6"/>
    <w:rsid w:val="00197D87"/>
    <w:rsid w:val="001A132C"/>
    <w:rsid w:val="001C1D8D"/>
    <w:rsid w:val="001C2A53"/>
    <w:rsid w:val="001D163A"/>
    <w:rsid w:val="00202201"/>
    <w:rsid w:val="0020331A"/>
    <w:rsid w:val="0023137F"/>
    <w:rsid w:val="002328A5"/>
    <w:rsid w:val="00233283"/>
    <w:rsid w:val="00240D86"/>
    <w:rsid w:val="0025130A"/>
    <w:rsid w:val="002556C4"/>
    <w:rsid w:val="00266A7B"/>
    <w:rsid w:val="00267AF5"/>
    <w:rsid w:val="00272E34"/>
    <w:rsid w:val="00282EDA"/>
    <w:rsid w:val="0028631A"/>
    <w:rsid w:val="002B41FF"/>
    <w:rsid w:val="002D150A"/>
    <w:rsid w:val="002E19D9"/>
    <w:rsid w:val="00300176"/>
    <w:rsid w:val="003060E7"/>
    <w:rsid w:val="00325140"/>
    <w:rsid w:val="003272EA"/>
    <w:rsid w:val="00360273"/>
    <w:rsid w:val="003610B6"/>
    <w:rsid w:val="00362569"/>
    <w:rsid w:val="0036319E"/>
    <w:rsid w:val="0037309F"/>
    <w:rsid w:val="003758B6"/>
    <w:rsid w:val="0039235D"/>
    <w:rsid w:val="00396A08"/>
    <w:rsid w:val="003B6287"/>
    <w:rsid w:val="003C4559"/>
    <w:rsid w:val="003D05F8"/>
    <w:rsid w:val="003D5E38"/>
    <w:rsid w:val="003E0A71"/>
    <w:rsid w:val="003E3DEA"/>
    <w:rsid w:val="003F58AB"/>
    <w:rsid w:val="00402840"/>
    <w:rsid w:val="004237B9"/>
    <w:rsid w:val="004374A9"/>
    <w:rsid w:val="004418D4"/>
    <w:rsid w:val="004461F5"/>
    <w:rsid w:val="004475A0"/>
    <w:rsid w:val="00462694"/>
    <w:rsid w:val="004870C4"/>
    <w:rsid w:val="004B2C47"/>
    <w:rsid w:val="004B4291"/>
    <w:rsid w:val="004C1A8A"/>
    <w:rsid w:val="004C3DEF"/>
    <w:rsid w:val="004F2FA9"/>
    <w:rsid w:val="004F6265"/>
    <w:rsid w:val="0050759F"/>
    <w:rsid w:val="00510232"/>
    <w:rsid w:val="00511107"/>
    <w:rsid w:val="005223F9"/>
    <w:rsid w:val="005320B1"/>
    <w:rsid w:val="005327F0"/>
    <w:rsid w:val="00536998"/>
    <w:rsid w:val="00544BAB"/>
    <w:rsid w:val="00553A3F"/>
    <w:rsid w:val="005621B0"/>
    <w:rsid w:val="005645C0"/>
    <w:rsid w:val="00576554"/>
    <w:rsid w:val="00582950"/>
    <w:rsid w:val="00583E5B"/>
    <w:rsid w:val="00592A9F"/>
    <w:rsid w:val="00595E26"/>
    <w:rsid w:val="005A130E"/>
    <w:rsid w:val="005C62FB"/>
    <w:rsid w:val="005D2A52"/>
    <w:rsid w:val="005F1335"/>
    <w:rsid w:val="005F78CA"/>
    <w:rsid w:val="00613671"/>
    <w:rsid w:val="006157CF"/>
    <w:rsid w:val="0062770A"/>
    <w:rsid w:val="00664061"/>
    <w:rsid w:val="00675E73"/>
    <w:rsid w:val="00676220"/>
    <w:rsid w:val="00684931"/>
    <w:rsid w:val="006B3541"/>
    <w:rsid w:val="006C5A7B"/>
    <w:rsid w:val="006E29A1"/>
    <w:rsid w:val="006F4ADA"/>
    <w:rsid w:val="00712BFB"/>
    <w:rsid w:val="007146A3"/>
    <w:rsid w:val="007165D4"/>
    <w:rsid w:val="00721577"/>
    <w:rsid w:val="00735E56"/>
    <w:rsid w:val="0075161E"/>
    <w:rsid w:val="00761470"/>
    <w:rsid w:val="00782FB1"/>
    <w:rsid w:val="00785EF4"/>
    <w:rsid w:val="0079164D"/>
    <w:rsid w:val="00792F74"/>
    <w:rsid w:val="00795784"/>
    <w:rsid w:val="007A0679"/>
    <w:rsid w:val="007A444F"/>
    <w:rsid w:val="007C14B1"/>
    <w:rsid w:val="007C47D6"/>
    <w:rsid w:val="007D57E3"/>
    <w:rsid w:val="007F39DB"/>
    <w:rsid w:val="008110A4"/>
    <w:rsid w:val="0081459E"/>
    <w:rsid w:val="0081556B"/>
    <w:rsid w:val="00831F0C"/>
    <w:rsid w:val="00844266"/>
    <w:rsid w:val="00844519"/>
    <w:rsid w:val="00844C50"/>
    <w:rsid w:val="008637C1"/>
    <w:rsid w:val="00864776"/>
    <w:rsid w:val="00877CAA"/>
    <w:rsid w:val="00886328"/>
    <w:rsid w:val="00887314"/>
    <w:rsid w:val="008A4770"/>
    <w:rsid w:val="008B562B"/>
    <w:rsid w:val="008E539D"/>
    <w:rsid w:val="008E5708"/>
    <w:rsid w:val="00901CA1"/>
    <w:rsid w:val="009063C3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0905"/>
    <w:rsid w:val="00992FA2"/>
    <w:rsid w:val="009A56B8"/>
    <w:rsid w:val="009B0394"/>
    <w:rsid w:val="009B0C66"/>
    <w:rsid w:val="009B1CC7"/>
    <w:rsid w:val="009B5B1A"/>
    <w:rsid w:val="009B7AA3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3C51"/>
    <w:rsid w:val="00AB75A3"/>
    <w:rsid w:val="00AD778B"/>
    <w:rsid w:val="00AE7D48"/>
    <w:rsid w:val="00AF3247"/>
    <w:rsid w:val="00AF6025"/>
    <w:rsid w:val="00B02224"/>
    <w:rsid w:val="00B028B5"/>
    <w:rsid w:val="00B065F4"/>
    <w:rsid w:val="00B14140"/>
    <w:rsid w:val="00B15114"/>
    <w:rsid w:val="00B26754"/>
    <w:rsid w:val="00B305C1"/>
    <w:rsid w:val="00B35B02"/>
    <w:rsid w:val="00B36DBD"/>
    <w:rsid w:val="00B40D79"/>
    <w:rsid w:val="00B47A95"/>
    <w:rsid w:val="00B50CF7"/>
    <w:rsid w:val="00B66B69"/>
    <w:rsid w:val="00B702B1"/>
    <w:rsid w:val="00B703F3"/>
    <w:rsid w:val="00B71351"/>
    <w:rsid w:val="00B7359C"/>
    <w:rsid w:val="00B813DB"/>
    <w:rsid w:val="00B861F5"/>
    <w:rsid w:val="00B870C2"/>
    <w:rsid w:val="00B93027"/>
    <w:rsid w:val="00BA4A7B"/>
    <w:rsid w:val="00BB1F8B"/>
    <w:rsid w:val="00BC0F53"/>
    <w:rsid w:val="00BE4F27"/>
    <w:rsid w:val="00BE6A76"/>
    <w:rsid w:val="00BF4673"/>
    <w:rsid w:val="00C04242"/>
    <w:rsid w:val="00C11BD5"/>
    <w:rsid w:val="00C21BD6"/>
    <w:rsid w:val="00C3292E"/>
    <w:rsid w:val="00C336A1"/>
    <w:rsid w:val="00C43F39"/>
    <w:rsid w:val="00C51194"/>
    <w:rsid w:val="00C56BF3"/>
    <w:rsid w:val="00C577D0"/>
    <w:rsid w:val="00C60E65"/>
    <w:rsid w:val="00C743E7"/>
    <w:rsid w:val="00C760E8"/>
    <w:rsid w:val="00C77DDA"/>
    <w:rsid w:val="00CA12DC"/>
    <w:rsid w:val="00CB1A7F"/>
    <w:rsid w:val="00CD11E6"/>
    <w:rsid w:val="00CE5C4A"/>
    <w:rsid w:val="00CF0E8F"/>
    <w:rsid w:val="00CF2DC0"/>
    <w:rsid w:val="00CF6095"/>
    <w:rsid w:val="00CF713B"/>
    <w:rsid w:val="00D10F18"/>
    <w:rsid w:val="00D220F4"/>
    <w:rsid w:val="00D34BF4"/>
    <w:rsid w:val="00D44A85"/>
    <w:rsid w:val="00D561E6"/>
    <w:rsid w:val="00D73C54"/>
    <w:rsid w:val="00D7525A"/>
    <w:rsid w:val="00D9726D"/>
    <w:rsid w:val="00DA751E"/>
    <w:rsid w:val="00DB4172"/>
    <w:rsid w:val="00DB604A"/>
    <w:rsid w:val="00DC626B"/>
    <w:rsid w:val="00DC6872"/>
    <w:rsid w:val="00DD018A"/>
    <w:rsid w:val="00E1340A"/>
    <w:rsid w:val="00E205FD"/>
    <w:rsid w:val="00E20F58"/>
    <w:rsid w:val="00E32ED9"/>
    <w:rsid w:val="00E33F0B"/>
    <w:rsid w:val="00E729D2"/>
    <w:rsid w:val="00E84E4D"/>
    <w:rsid w:val="00E96AA2"/>
    <w:rsid w:val="00E97E28"/>
    <w:rsid w:val="00EA0346"/>
    <w:rsid w:val="00EA0F79"/>
    <w:rsid w:val="00EA29F0"/>
    <w:rsid w:val="00EA429D"/>
    <w:rsid w:val="00EB3D34"/>
    <w:rsid w:val="00EC09F5"/>
    <w:rsid w:val="00EC245D"/>
    <w:rsid w:val="00ED2ED9"/>
    <w:rsid w:val="00ED4482"/>
    <w:rsid w:val="00ED4FDF"/>
    <w:rsid w:val="00EE68F0"/>
    <w:rsid w:val="00EF3B24"/>
    <w:rsid w:val="00F02F0B"/>
    <w:rsid w:val="00F34625"/>
    <w:rsid w:val="00F34987"/>
    <w:rsid w:val="00F4186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BA4A7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20</cp:revision>
  <cp:lastPrinted>2022-04-21T12:46:00Z</cp:lastPrinted>
  <dcterms:created xsi:type="dcterms:W3CDTF">2022-12-08T08:15:00Z</dcterms:created>
  <dcterms:modified xsi:type="dcterms:W3CDTF">2025-12-02T12:38:00Z</dcterms:modified>
</cp:coreProperties>
</file>